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D4FC1E1" w14:textId="27743A86" w:rsidR="00132E50" w:rsidRPr="00F01613" w:rsidRDefault="00132E50" w:rsidP="00F01613">
      <w:pPr>
        <w:pStyle w:val="Ttulo1"/>
        <w:numPr>
          <w:ilvl w:val="0"/>
          <w:numId w:val="0"/>
        </w:numPr>
        <w:tabs>
          <w:tab w:val="left" w:pos="1134"/>
        </w:tabs>
        <w:jc w:val="center"/>
        <w:rPr>
          <w:rFonts w:ascii="Calibri" w:hAnsi="Calibri" w:cs="Calibri"/>
          <w:bCs/>
          <w:szCs w:val="24"/>
        </w:rPr>
      </w:pPr>
      <w:r w:rsidRPr="00F01613">
        <w:rPr>
          <w:rFonts w:ascii="Calibri" w:hAnsi="Calibri" w:cs="Calibri"/>
          <w:bCs/>
          <w:szCs w:val="24"/>
        </w:rPr>
        <w:t xml:space="preserve">PREGÃO ELETRÔNICO </w:t>
      </w:r>
      <w:r w:rsidR="00F01613">
        <w:rPr>
          <w:rFonts w:ascii="Calibri" w:hAnsi="Calibri" w:cs="Calibri"/>
          <w:bCs/>
          <w:szCs w:val="24"/>
        </w:rPr>
        <w:t>N</w:t>
      </w:r>
      <w:r w:rsidRPr="00F01613">
        <w:rPr>
          <w:rFonts w:ascii="Calibri" w:hAnsi="Calibri" w:cs="Calibri"/>
          <w:bCs/>
          <w:szCs w:val="24"/>
        </w:rPr>
        <w:t>º</w:t>
      </w:r>
      <w:r w:rsidR="00084926" w:rsidRPr="00F01613">
        <w:rPr>
          <w:rFonts w:ascii="Calibri" w:hAnsi="Calibri" w:cs="Calibri"/>
          <w:bCs/>
          <w:szCs w:val="24"/>
        </w:rPr>
        <w:t xml:space="preserve"> </w:t>
      </w:r>
      <w:r w:rsidR="00C90C3E">
        <w:rPr>
          <w:rFonts w:ascii="Calibri" w:hAnsi="Calibri" w:cs="Calibri"/>
          <w:bCs/>
          <w:szCs w:val="24"/>
        </w:rPr>
        <w:t>10</w:t>
      </w:r>
      <w:r w:rsidR="00AA0789">
        <w:rPr>
          <w:rFonts w:ascii="Calibri" w:hAnsi="Calibri" w:cs="Calibri"/>
          <w:bCs/>
          <w:szCs w:val="24"/>
        </w:rPr>
        <w:t>92</w:t>
      </w:r>
      <w:r w:rsidR="00F2392A" w:rsidRPr="00F01613">
        <w:rPr>
          <w:rFonts w:ascii="Calibri" w:hAnsi="Calibri" w:cs="Calibri"/>
          <w:bCs/>
          <w:szCs w:val="24"/>
        </w:rPr>
        <w:t>/20</w:t>
      </w:r>
      <w:r w:rsidR="00095A81" w:rsidRPr="00F01613">
        <w:rPr>
          <w:rFonts w:ascii="Calibri" w:hAnsi="Calibri" w:cs="Calibri"/>
          <w:bCs/>
          <w:szCs w:val="24"/>
        </w:rPr>
        <w:t>20</w:t>
      </w:r>
    </w:p>
    <w:p w14:paraId="37CDB147"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6916B0C8" w14:textId="77777777" w:rsidR="00132E50" w:rsidRPr="005711D8" w:rsidRDefault="00132E50" w:rsidP="00132E50">
      <w:pPr>
        <w:rPr>
          <w:rFonts w:ascii="Calibri" w:hAnsi="Calibri"/>
        </w:rPr>
      </w:pPr>
    </w:p>
    <w:p w14:paraId="2688C725"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684C8BCA" w14:textId="77777777" w:rsidR="00F04A4C" w:rsidRPr="005711D8" w:rsidRDefault="00F04A4C" w:rsidP="00F04A4C">
      <w:pPr>
        <w:jc w:val="both"/>
        <w:rPr>
          <w:rFonts w:ascii="Calibri" w:hAnsi="Calibri" w:cs="Calibri"/>
          <w:sz w:val="22"/>
          <w:szCs w:val="22"/>
        </w:rPr>
      </w:pPr>
    </w:p>
    <w:p w14:paraId="5B9BAACF" w14:textId="77777777" w:rsidR="00F01613" w:rsidRDefault="00F01613" w:rsidP="00F01613">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7DF4ACA6" w14:textId="77777777" w:rsidR="00F04A4C" w:rsidRPr="00AE67EB" w:rsidRDefault="00F04A4C" w:rsidP="00F04A4C">
      <w:pPr>
        <w:jc w:val="both"/>
        <w:rPr>
          <w:rFonts w:ascii="Calibri" w:hAnsi="Calibri" w:cs="Calibri"/>
          <w:bCs/>
          <w:sz w:val="20"/>
          <w:szCs w:val="20"/>
        </w:rPr>
      </w:pPr>
    </w:p>
    <w:p w14:paraId="2E905A43"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72E37CDA"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1C39A019"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69BF9DF2"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71B35F6"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69F21188"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06976F4B"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7A953E66" w14:textId="77777777" w:rsidR="00F04A4C" w:rsidRPr="005711D8" w:rsidRDefault="00F04A4C" w:rsidP="00F04A4C">
      <w:pPr>
        <w:tabs>
          <w:tab w:val="left" w:pos="1134"/>
        </w:tabs>
        <w:jc w:val="both"/>
        <w:rPr>
          <w:rFonts w:ascii="Calibri" w:hAnsi="Calibri"/>
          <w:b/>
          <w:sz w:val="22"/>
          <w:szCs w:val="22"/>
        </w:rPr>
      </w:pPr>
    </w:p>
    <w:p w14:paraId="4A87CB10"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5685EFF7"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6B53B7AF" w14:textId="77777777" w:rsidR="00F04A4C" w:rsidRPr="005711D8" w:rsidRDefault="00F04A4C" w:rsidP="00F04A4C">
      <w:pPr>
        <w:tabs>
          <w:tab w:val="left" w:pos="1134"/>
        </w:tabs>
        <w:jc w:val="both"/>
        <w:rPr>
          <w:rFonts w:ascii="Calibri" w:hAnsi="Calibri"/>
          <w:b/>
          <w:sz w:val="22"/>
          <w:szCs w:val="22"/>
        </w:rPr>
      </w:pPr>
    </w:p>
    <w:p w14:paraId="05BAB66E"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6F54531" w14:textId="77777777" w:rsidR="00F04A4C" w:rsidRPr="005711D8" w:rsidRDefault="00F04A4C" w:rsidP="00F04A4C">
      <w:pPr>
        <w:tabs>
          <w:tab w:val="left" w:pos="1134"/>
          <w:tab w:val="left" w:pos="4253"/>
        </w:tabs>
        <w:jc w:val="both"/>
        <w:rPr>
          <w:rFonts w:ascii="Calibri" w:hAnsi="Calibri"/>
          <w:bCs/>
          <w:sz w:val="22"/>
          <w:szCs w:val="22"/>
        </w:rPr>
      </w:pPr>
    </w:p>
    <w:p w14:paraId="6A6C6195"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5AE889D6"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25FCC87C" w14:textId="77777777" w:rsidR="00F04A4C" w:rsidRDefault="00F04A4C" w:rsidP="00F04A4C">
      <w:pPr>
        <w:pStyle w:val="Contedodoquadro"/>
        <w:tabs>
          <w:tab w:val="clear" w:pos="1152"/>
          <w:tab w:val="left" w:pos="1134"/>
        </w:tabs>
        <w:rPr>
          <w:rFonts w:ascii="Calibri" w:hAnsi="Calibri"/>
          <w:bCs/>
          <w:sz w:val="22"/>
          <w:szCs w:val="22"/>
        </w:rPr>
      </w:pPr>
    </w:p>
    <w:p w14:paraId="6DA40C8B" w14:textId="77777777" w:rsidR="00F01613" w:rsidRPr="005711D8" w:rsidRDefault="00F01613" w:rsidP="00F04A4C">
      <w:pPr>
        <w:pStyle w:val="Contedodoquadro"/>
        <w:tabs>
          <w:tab w:val="clear" w:pos="1152"/>
          <w:tab w:val="left" w:pos="1134"/>
        </w:tabs>
        <w:rPr>
          <w:rFonts w:ascii="Calibri" w:hAnsi="Calibri"/>
          <w:bCs/>
          <w:sz w:val="22"/>
          <w:szCs w:val="22"/>
        </w:rPr>
      </w:pPr>
    </w:p>
    <w:p w14:paraId="498225FC" w14:textId="77777777" w:rsidR="00D83709" w:rsidRDefault="00474E88"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7245C">
            <w:rPr>
              <w:rFonts w:asciiTheme="minorHAnsi" w:hAnsiTheme="minorHAnsi" w:cstheme="minorHAnsi"/>
              <w:b/>
            </w:rPr>
            <w:t>Florianópolis/SC</w:t>
          </w:r>
        </w:sdtContent>
      </w:sdt>
      <w:r w:rsidR="00D83709" w:rsidRPr="005711D8">
        <w:rPr>
          <w:rFonts w:ascii="Calibri" w:hAnsi="Calibri" w:cs="Calibri"/>
          <w:sz w:val="22"/>
        </w:rPr>
        <w:t xml:space="preserve">, </w:t>
      </w:r>
    </w:p>
    <w:p w14:paraId="20F80732" w14:textId="77777777" w:rsidR="00AE67EB" w:rsidRDefault="00AE67EB" w:rsidP="0034514C">
      <w:pPr>
        <w:ind w:right="27"/>
        <w:jc w:val="center"/>
        <w:rPr>
          <w:rFonts w:ascii="Calibri" w:hAnsi="Calibri" w:cs="Calibri"/>
          <w:i/>
          <w:iCs/>
          <w:sz w:val="22"/>
        </w:rPr>
      </w:pPr>
    </w:p>
    <w:p w14:paraId="6638CA0D" w14:textId="77777777" w:rsidR="00F01613" w:rsidRDefault="00F01613" w:rsidP="0034514C">
      <w:pPr>
        <w:ind w:right="27"/>
        <w:jc w:val="center"/>
        <w:rPr>
          <w:rFonts w:ascii="Calibri" w:hAnsi="Calibri" w:cs="Calibri"/>
          <w:i/>
          <w:iCs/>
          <w:sz w:val="22"/>
        </w:rPr>
      </w:pPr>
    </w:p>
    <w:p w14:paraId="2BAC3A1A" w14:textId="77777777" w:rsidR="00F01613" w:rsidRDefault="00F01613" w:rsidP="0034514C">
      <w:pPr>
        <w:ind w:right="27"/>
        <w:jc w:val="center"/>
        <w:rPr>
          <w:rFonts w:ascii="Calibri" w:hAnsi="Calibri" w:cs="Calibri"/>
          <w:i/>
          <w:iCs/>
          <w:sz w:val="22"/>
        </w:rPr>
      </w:pPr>
    </w:p>
    <w:p w14:paraId="093DC812"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22311F1A"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182E3A3"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563D116"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01590FEA" w14:textId="77777777" w:rsidR="00F04A4C" w:rsidRPr="005711D8" w:rsidRDefault="00F04A4C" w:rsidP="00A94E47">
      <w:pPr>
        <w:jc w:val="center"/>
        <w:rPr>
          <w:rFonts w:ascii="Calibri" w:hAnsi="Calibri" w:cs="Calibri"/>
          <w:sz w:val="22"/>
        </w:rPr>
      </w:pPr>
    </w:p>
    <w:p w14:paraId="50C42C1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0DC7561" w14:textId="2E7E11DE" w:rsidR="0034514C" w:rsidRPr="00AE67EB" w:rsidRDefault="00240698" w:rsidP="0034514C">
      <w:pPr>
        <w:ind w:right="27"/>
        <w:jc w:val="center"/>
        <w:rPr>
          <w:rFonts w:ascii="Calibri" w:hAnsi="Calibri" w:cs="Calibri"/>
          <w:b/>
          <w:bCs/>
          <w:sz w:val="22"/>
          <w:szCs w:val="22"/>
        </w:rPr>
      </w:pPr>
      <w:r>
        <w:rPr>
          <w:rFonts w:ascii="Calibri" w:hAnsi="Calibri" w:cs="Calibri"/>
          <w:b/>
          <w:bCs/>
          <w:sz w:val="22"/>
          <w:szCs w:val="22"/>
        </w:rPr>
        <w:t xml:space="preserve">Contratada </w:t>
      </w:r>
    </w:p>
    <w:p w14:paraId="748FD550" w14:textId="77777777" w:rsidR="0034514C" w:rsidRPr="005711D8" w:rsidRDefault="0034514C" w:rsidP="0034514C">
      <w:pPr>
        <w:ind w:right="27"/>
        <w:jc w:val="center"/>
        <w:rPr>
          <w:rFonts w:ascii="Calibri" w:hAnsi="Calibri" w:cs="Calibri"/>
          <w:sz w:val="22"/>
          <w:szCs w:val="22"/>
        </w:rPr>
      </w:pPr>
    </w:p>
    <w:p w14:paraId="4CF75E6A" w14:textId="77777777" w:rsidR="00AE67EB" w:rsidRDefault="00AE67EB" w:rsidP="0034514C">
      <w:pPr>
        <w:ind w:right="27"/>
        <w:jc w:val="center"/>
        <w:rPr>
          <w:rFonts w:ascii="Calibri" w:hAnsi="Calibri" w:cs="Calibri"/>
          <w:i/>
          <w:iCs/>
          <w:sz w:val="22"/>
        </w:rPr>
      </w:pPr>
    </w:p>
    <w:p w14:paraId="69F177EA" w14:textId="72952EF1" w:rsidR="0034514C" w:rsidRPr="00240698" w:rsidRDefault="0034514C" w:rsidP="00240698">
      <w:pPr>
        <w:ind w:right="27"/>
        <w:jc w:val="center"/>
        <w:rPr>
          <w:rFonts w:ascii="Calibri" w:hAnsi="Calibri" w:cs="Calibri"/>
          <w:i/>
          <w:iCs/>
          <w:sz w:val="22"/>
        </w:rPr>
      </w:pPr>
    </w:p>
    <w:p w14:paraId="6F923D39"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8439F27" w14:textId="77777777" w:rsidR="00FC5800" w:rsidRPr="005711D8" w:rsidRDefault="00FC5800" w:rsidP="00F01613">
      <w:pPr>
        <w:rPr>
          <w:rFonts w:ascii="Calibri" w:hAnsi="Calibri" w:cs="Calibri"/>
        </w:rPr>
      </w:pPr>
    </w:p>
    <w:sectPr w:rsidR="00FC5800" w:rsidRPr="005711D8" w:rsidSect="00F01613">
      <w:headerReference w:type="default" r:id="rId10"/>
      <w:footerReference w:type="default" r:id="rId11"/>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1E95D" w14:textId="77777777" w:rsidR="003249AA" w:rsidRDefault="003249AA">
      <w:r>
        <w:separator/>
      </w:r>
    </w:p>
  </w:endnote>
  <w:endnote w:type="continuationSeparator" w:id="0">
    <w:p w14:paraId="7FB63B46" w14:textId="77777777" w:rsidR="003249AA" w:rsidRDefault="0032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36A46" w14:textId="0B9E99E8" w:rsidR="000714EF" w:rsidRDefault="000714EF" w:rsidP="00352F71">
    <w:pPr>
      <w:pStyle w:val="Rodap"/>
      <w:tabs>
        <w:tab w:val="clear" w:pos="4419"/>
        <w:tab w:val="center" w:pos="0"/>
      </w:tabs>
      <w:rPr>
        <w:color w:val="0000FF"/>
        <w:sz w:val="14"/>
      </w:rPr>
    </w:pPr>
    <w:r w:rsidRPr="008E6EBA">
      <w:rPr>
        <w:sz w:val="14"/>
      </w:rPr>
      <w:t xml:space="preserve">PE </w:t>
    </w:r>
    <w:r w:rsidR="00C90C3E">
      <w:rPr>
        <w:sz w:val="14"/>
      </w:rPr>
      <w:t>10</w:t>
    </w:r>
    <w:r w:rsidR="002C3F14">
      <w:rPr>
        <w:sz w:val="14"/>
      </w:rPr>
      <w:t>92</w:t>
    </w:r>
    <w:r w:rsidRPr="008E6EBA">
      <w:rPr>
        <w:sz w:val="14"/>
      </w:rPr>
      <w:t>/2020</w:t>
    </w:r>
    <w:r>
      <w:rPr>
        <w:sz w:val="14"/>
      </w:rPr>
      <w:t xml:space="preserve">                                                                                                                                                                                                                                           Página </w:t>
    </w:r>
    <w:r>
      <w:rPr>
        <w:sz w:val="14"/>
      </w:rPr>
      <w:fldChar w:fldCharType="begin"/>
    </w:r>
    <w:r>
      <w:rPr>
        <w:sz w:val="14"/>
      </w:rPr>
      <w:instrText xml:space="preserve"> PAGE </w:instrText>
    </w:r>
    <w:r>
      <w:rPr>
        <w:sz w:val="14"/>
      </w:rPr>
      <w:fldChar w:fldCharType="separate"/>
    </w:r>
    <w:r w:rsidR="00F55F0C">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F55F0C">
      <w:rPr>
        <w:noProof/>
        <w:sz w:val="14"/>
      </w:rPr>
      <w:t>1</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C888" w14:textId="77777777" w:rsidR="000714EF" w:rsidRDefault="000714EF" w:rsidP="00212B50">
    <w:pPr>
      <w:jc w:val="right"/>
      <w:rPr>
        <w:rFonts w:ascii="Arial" w:hAnsi="Arial" w:cs="Arial"/>
        <w:sz w:val="16"/>
      </w:rPr>
    </w:pPr>
    <w:r>
      <w:rPr>
        <w:rFonts w:ascii="Arial" w:hAnsi="Arial" w:cs="Arial"/>
        <w:sz w:val="16"/>
      </w:rPr>
      <w:t xml:space="preserve">Página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8E6EBA">
      <w:rPr>
        <w:rFonts w:ascii="Arial" w:hAnsi="Arial" w:cs="Arial"/>
        <w:noProof/>
        <w:sz w:val="16"/>
      </w:rPr>
      <w:t>19</w:t>
    </w:r>
    <w:r>
      <w:rPr>
        <w:rFonts w:ascii="Arial" w:hAnsi="Arial" w:cs="Arial"/>
        <w:sz w:val="16"/>
      </w:rPr>
      <w:fldChar w:fldCharType="end"/>
    </w:r>
    <w:r>
      <w:rPr>
        <w:rFonts w:ascii="Arial" w:hAnsi="Arial" w:cs="Arial"/>
        <w:sz w:val="16"/>
      </w:rPr>
      <w:t xml:space="preserve"> de </w:t>
    </w:r>
    <w:r w:rsidR="008E6EBA">
      <w:rPr>
        <w:rFonts w:ascii="Arial" w:hAnsi="Arial" w:cs="Arial"/>
        <w:sz w:val="16"/>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3D874A" w14:textId="77777777" w:rsidR="003249AA" w:rsidRDefault="003249AA">
      <w:r>
        <w:separator/>
      </w:r>
    </w:p>
  </w:footnote>
  <w:footnote w:type="continuationSeparator" w:id="0">
    <w:p w14:paraId="7412D2C3" w14:textId="77777777" w:rsidR="003249AA" w:rsidRDefault="00324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4E549" w14:textId="77777777" w:rsidR="000714EF" w:rsidRDefault="000714EF">
    <w:pPr>
      <w:pStyle w:val="Cabealho"/>
      <w:rPr>
        <w:noProof/>
        <w:lang w:eastAsia="pt-BR"/>
      </w:rPr>
    </w:pPr>
    <w:r w:rsidRPr="005F6D78">
      <w:rPr>
        <w:noProof/>
        <w:lang w:val="pt-BR" w:eastAsia="pt-BR"/>
      </w:rPr>
      <w:drawing>
        <wp:inline distT="0" distB="0" distL="0" distR="0" wp14:anchorId="15247C7E" wp14:editId="33C8A39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94CEACD" w14:textId="77777777" w:rsidR="000714EF" w:rsidRPr="006A59DF" w:rsidRDefault="000714E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59C42" w14:textId="77777777" w:rsidR="000714EF" w:rsidRPr="00A36649" w:rsidRDefault="000714EF" w:rsidP="00FA48CA">
    <w:pPr>
      <w:ind w:left="1418"/>
      <w:rPr>
        <w:rFonts w:ascii="Calibri" w:hAnsi="Calibri"/>
        <w:sz w:val="20"/>
        <w:szCs w:val="20"/>
      </w:rPr>
    </w:pPr>
    <w:r>
      <w:rPr>
        <w:rFonts w:ascii="Calibri" w:hAnsi="Calibri"/>
        <w:b/>
        <w:noProof/>
        <w:sz w:val="20"/>
        <w:szCs w:val="20"/>
        <w:lang w:eastAsia="pt-BR"/>
      </w:rPr>
      <w:drawing>
        <wp:anchor distT="0" distB="0" distL="114300" distR="114300" simplePos="0" relativeHeight="251657728" behindDoc="0" locked="0" layoutInCell="1" allowOverlap="1" wp14:anchorId="333801EA" wp14:editId="06AE3ABD">
          <wp:simplePos x="0" y="0"/>
          <wp:positionH relativeFrom="column">
            <wp:posOffset>212090</wp:posOffset>
          </wp:positionH>
          <wp:positionV relativeFrom="paragraph">
            <wp:posOffset>60960</wp:posOffset>
          </wp:positionV>
          <wp:extent cx="594995" cy="483235"/>
          <wp:effectExtent l="0" t="0" r="0" b="0"/>
          <wp:wrapNone/>
          <wp:docPr id="1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483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649">
      <w:rPr>
        <w:rFonts w:ascii="Calibri" w:hAnsi="Calibri"/>
        <w:b/>
        <w:sz w:val="20"/>
        <w:szCs w:val="20"/>
      </w:rPr>
      <w:t>ESTADO DE SANTA CATARINA</w:t>
    </w:r>
    <w:r w:rsidRPr="00A36649">
      <w:rPr>
        <w:rFonts w:ascii="Calibri" w:hAnsi="Calibri"/>
        <w:sz w:val="20"/>
        <w:szCs w:val="20"/>
      </w:rPr>
      <w:t xml:space="preserve"> </w:t>
    </w:r>
  </w:p>
  <w:p w14:paraId="067876DB" w14:textId="77777777" w:rsidR="000714EF" w:rsidRPr="00A36649" w:rsidRDefault="000714EF" w:rsidP="00FA48CA">
    <w:pPr>
      <w:ind w:left="1418"/>
      <w:rPr>
        <w:rFonts w:ascii="Calibri" w:hAnsi="Calibri"/>
        <w:sz w:val="20"/>
        <w:szCs w:val="20"/>
      </w:rPr>
    </w:pPr>
    <w:r w:rsidRPr="00A36649">
      <w:rPr>
        <w:rFonts w:ascii="Calibri" w:hAnsi="Calibri"/>
        <w:b/>
        <w:sz w:val="20"/>
        <w:szCs w:val="20"/>
      </w:rPr>
      <w:t>FUNDAÇÃO UNIVERSIDADE DO ESTADO DE SANTA CATARINA</w:t>
    </w:r>
  </w:p>
  <w:p w14:paraId="56747218" w14:textId="77777777" w:rsidR="000714EF" w:rsidRPr="00A36649" w:rsidRDefault="000714EF" w:rsidP="00FA48CA">
    <w:pPr>
      <w:pStyle w:val="Cabealho"/>
      <w:ind w:left="1418"/>
      <w:rPr>
        <w:rFonts w:ascii="Calibri" w:hAnsi="Calibri" w:cs="Calibri"/>
        <w:b/>
        <w:lang w:val="pt-BR"/>
      </w:rPr>
    </w:pPr>
    <w:r w:rsidRPr="00A36649">
      <w:rPr>
        <w:rFonts w:ascii="Calibri" w:hAnsi="Calibri" w:cs="Calibri"/>
        <w:b/>
        <w:lang w:val="pt-BR"/>
      </w:rPr>
      <w:t>PRÓ-REITORIA DE ADMINISTRAÇÃO – PROAD</w:t>
    </w:r>
  </w:p>
  <w:p w14:paraId="4C49E7F2" w14:textId="77777777" w:rsidR="000714EF" w:rsidRPr="00A36649" w:rsidRDefault="000714EF" w:rsidP="00FA48CA">
    <w:pPr>
      <w:pStyle w:val="Cabealho"/>
      <w:ind w:left="1418"/>
      <w:rPr>
        <w:rFonts w:ascii="Calibri" w:hAnsi="Calibri" w:cs="Calibri"/>
        <w:b/>
        <w:lang w:val="pt-BR"/>
      </w:rPr>
    </w:pPr>
    <w:r w:rsidRPr="00A36649">
      <w:rPr>
        <w:rFonts w:ascii="Calibri" w:hAnsi="Calibri" w:cs="Calibri"/>
        <w:b/>
        <w:lang w:val="pt-BR"/>
      </w:rPr>
      <w:t xml:space="preserve">COORDENADORIA DE LICITAÇÕES E COMPRAS - CLC         </w:t>
    </w:r>
  </w:p>
  <w:p w14:paraId="4A5417F7" w14:textId="77777777" w:rsidR="000714EF" w:rsidRDefault="000714EF" w:rsidP="00FA48CA">
    <w:pPr>
      <w:ind w:left="567"/>
      <w:rPr>
        <w:b/>
      </w:rPr>
    </w:pPr>
  </w:p>
  <w:p w14:paraId="17282B89" w14:textId="77777777" w:rsidR="000714EF" w:rsidRDefault="000714EF">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0E91919"/>
    <w:multiLevelType w:val="hybridMultilevel"/>
    <w:tmpl w:val="A810EC36"/>
    <w:lvl w:ilvl="0" w:tplc="C9A2FA2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2"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4"/>
  </w:num>
  <w:num w:numId="6">
    <w:abstractNumId w:val="9"/>
  </w:num>
  <w:num w:numId="7">
    <w:abstractNumId w:val="6"/>
  </w:num>
  <w:num w:numId="8">
    <w:abstractNumId w:val="8"/>
  </w:num>
  <w:num w:numId="9">
    <w:abstractNumId w:val="11"/>
  </w:num>
  <w:num w:numId="10">
    <w:abstractNumId w:val="14"/>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2"/>
  </w:num>
  <w:num w:numId="33">
    <w:abstractNumId w:val="13"/>
  </w:num>
  <w:num w:numId="34">
    <w:abstractNumId w:val="4"/>
  </w:num>
  <w:num w:numId="35">
    <w:abstractNumId w:val="0"/>
  </w:num>
  <w:num w:numId="36">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4EF"/>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245C"/>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17BBF"/>
    <w:rsid w:val="00220C8B"/>
    <w:rsid w:val="002349A1"/>
    <w:rsid w:val="00235C7D"/>
    <w:rsid w:val="002363E7"/>
    <w:rsid w:val="002366B2"/>
    <w:rsid w:val="00240638"/>
    <w:rsid w:val="0024069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5DA9"/>
    <w:rsid w:val="002902CE"/>
    <w:rsid w:val="00295165"/>
    <w:rsid w:val="00297CF6"/>
    <w:rsid w:val="00297FA4"/>
    <w:rsid w:val="002A1C13"/>
    <w:rsid w:val="002A29F9"/>
    <w:rsid w:val="002A7D35"/>
    <w:rsid w:val="002B15E2"/>
    <w:rsid w:val="002B3B6A"/>
    <w:rsid w:val="002B7F31"/>
    <w:rsid w:val="002C0462"/>
    <w:rsid w:val="002C0BB1"/>
    <w:rsid w:val="002C3F14"/>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49AA"/>
    <w:rsid w:val="00326BEB"/>
    <w:rsid w:val="00327EC7"/>
    <w:rsid w:val="00332592"/>
    <w:rsid w:val="00333F74"/>
    <w:rsid w:val="00335C42"/>
    <w:rsid w:val="0033621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1C25"/>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6489"/>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25E3"/>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45C"/>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6EBA"/>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0789"/>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0C3E"/>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1AF2"/>
    <w:rsid w:val="00CF21F0"/>
    <w:rsid w:val="00CF26FC"/>
    <w:rsid w:val="00CF2CB7"/>
    <w:rsid w:val="00D01A0E"/>
    <w:rsid w:val="00D01DC0"/>
    <w:rsid w:val="00D10154"/>
    <w:rsid w:val="00D11AE2"/>
    <w:rsid w:val="00D11E46"/>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0B5"/>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613"/>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F0C"/>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357AC863"/>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380595777">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AB5091"/>
    <w:rsid w:val="00AC04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05C76-451B-478F-A7EA-FB79F65C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455</Words>
  <Characters>2458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2908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11</cp:revision>
  <cp:lastPrinted>2021-01-29T20:40:00Z</cp:lastPrinted>
  <dcterms:created xsi:type="dcterms:W3CDTF">2020-08-27T03:07:00Z</dcterms:created>
  <dcterms:modified xsi:type="dcterms:W3CDTF">2021-01-29T20:40:00Z</dcterms:modified>
</cp:coreProperties>
</file>